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3D4" w:rsidRDefault="006A23D4" w:rsidP="001B3F44">
      <w:pPr>
        <w:spacing w:line="360" w:lineRule="auto"/>
        <w:rPr>
          <w:sz w:val="24"/>
          <w:szCs w:val="24"/>
        </w:rPr>
      </w:pPr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092"/>
        <w:gridCol w:w="1291"/>
        <w:gridCol w:w="1397"/>
        <w:gridCol w:w="1560"/>
        <w:gridCol w:w="1544"/>
      </w:tblGrid>
      <w:tr w:rsidR="006A23D4" w:rsidTr="00C916E1">
        <w:tc>
          <w:tcPr>
            <w:tcW w:w="9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Pr="00224783" w:rsidRDefault="006A23D4" w:rsidP="007172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br w:type="page"/>
            </w:r>
            <w:proofErr w:type="spellStart"/>
            <w:r w:rsidR="00A544E1">
              <w:rPr>
                <w:b/>
                <w:bCs/>
                <w:sz w:val="24"/>
                <w:szCs w:val="24"/>
              </w:rPr>
              <w:t>Allegato</w:t>
            </w:r>
            <w:r w:rsidR="00A544E1">
              <w:rPr>
                <w:b/>
                <w:sz w:val="28"/>
                <w:szCs w:val="28"/>
              </w:rPr>
              <w:t>B</w:t>
            </w:r>
            <w:proofErr w:type="spellEnd"/>
            <w:r w:rsidR="00A544E1">
              <w:rPr>
                <w:b/>
                <w:sz w:val="28"/>
                <w:szCs w:val="28"/>
              </w:rPr>
              <w:t xml:space="preserve"> - </w:t>
            </w:r>
            <w:r w:rsidR="007172B3">
              <w:rPr>
                <w:sz w:val="24"/>
                <w:szCs w:val="24"/>
              </w:rPr>
              <w:t>G</w:t>
            </w:r>
            <w:r w:rsidR="007172B3" w:rsidRPr="007172B3">
              <w:rPr>
                <w:sz w:val="24"/>
                <w:szCs w:val="24"/>
              </w:rPr>
              <w:t>riglia di valutazione dei titoli per Esperto collaudatore</w:t>
            </w:r>
            <w:r w:rsidR="007172B3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6A23D4" w:rsidTr="00C916E1">
        <w:tc>
          <w:tcPr>
            <w:tcW w:w="5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C047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7172B3" w:rsidTr="00C916E1">
        <w:tc>
          <w:tcPr>
            <w:tcW w:w="4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2B3" w:rsidRPr="007172B3" w:rsidRDefault="007172B3" w:rsidP="00611030">
            <w:pPr>
              <w:pStyle w:val="Corpotesto"/>
              <w:jc w:val="both"/>
              <w:rPr>
                <w:rFonts w:ascii="Times New Roman" w:hAnsi="Times New Roman"/>
                <w:sz w:val="18"/>
                <w:szCs w:val="24"/>
                <w:lang w:val="it-IT"/>
              </w:rPr>
            </w:pP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Diploma</w:t>
            </w:r>
            <w:r w:rsidRPr="007172B3">
              <w:rPr>
                <w:rFonts w:ascii="Times New Roman" w:hAnsi="Times New Roman"/>
                <w:spacing w:val="10"/>
                <w:sz w:val="18"/>
                <w:szCs w:val="24"/>
                <w:lang w:val="it-IT"/>
              </w:rPr>
              <w:t xml:space="preserve"> </w:t>
            </w: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di</w:t>
            </w:r>
            <w:r w:rsidRPr="007172B3">
              <w:rPr>
                <w:rFonts w:ascii="Times New Roman" w:hAnsi="Times New Roman"/>
                <w:spacing w:val="12"/>
                <w:sz w:val="18"/>
                <w:szCs w:val="24"/>
                <w:lang w:val="it-IT"/>
              </w:rPr>
              <w:t xml:space="preserve"> </w:t>
            </w: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laurea</w:t>
            </w:r>
            <w:r w:rsidRPr="007172B3">
              <w:rPr>
                <w:rFonts w:ascii="Times New Roman" w:hAnsi="Times New Roman"/>
                <w:spacing w:val="6"/>
                <w:sz w:val="18"/>
                <w:szCs w:val="24"/>
                <w:lang w:val="it-IT"/>
              </w:rPr>
              <w:t xml:space="preserve"> </w:t>
            </w: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in</w:t>
            </w:r>
            <w:r w:rsidRPr="007172B3">
              <w:rPr>
                <w:rFonts w:ascii="Times New Roman" w:hAnsi="Times New Roman"/>
                <w:spacing w:val="7"/>
                <w:sz w:val="18"/>
                <w:szCs w:val="24"/>
                <w:lang w:val="it-IT"/>
              </w:rPr>
              <w:t xml:space="preserve"> </w:t>
            </w: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aree</w:t>
            </w:r>
            <w:r w:rsidRPr="007172B3">
              <w:rPr>
                <w:rFonts w:ascii="Times New Roman" w:hAnsi="Times New Roman"/>
                <w:spacing w:val="5"/>
                <w:sz w:val="18"/>
                <w:szCs w:val="24"/>
                <w:lang w:val="it-IT"/>
              </w:rPr>
              <w:t xml:space="preserve"> </w:t>
            </w: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disciplinari</w:t>
            </w:r>
            <w:r w:rsidRPr="007172B3">
              <w:rPr>
                <w:rFonts w:ascii="Times New Roman" w:hAnsi="Times New Roman"/>
                <w:spacing w:val="14"/>
                <w:sz w:val="18"/>
                <w:szCs w:val="24"/>
                <w:lang w:val="it-IT"/>
              </w:rPr>
              <w:t xml:space="preserve"> </w:t>
            </w: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relative</w:t>
            </w:r>
            <w:r w:rsidRPr="007172B3">
              <w:rPr>
                <w:rFonts w:ascii="Times New Roman" w:hAnsi="Times New Roman"/>
                <w:spacing w:val="10"/>
                <w:sz w:val="18"/>
                <w:szCs w:val="24"/>
                <w:lang w:val="it-IT"/>
              </w:rPr>
              <w:t xml:space="preserve"> </w:t>
            </w: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alle</w:t>
            </w:r>
            <w:r w:rsidRPr="007172B3">
              <w:rPr>
                <w:rFonts w:ascii="Times New Roman" w:hAnsi="Times New Roman"/>
                <w:spacing w:val="-5"/>
                <w:sz w:val="18"/>
                <w:szCs w:val="24"/>
                <w:lang w:val="it-IT"/>
              </w:rPr>
              <w:t xml:space="preserve"> </w:t>
            </w: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competenze professionali</w:t>
            </w:r>
            <w:r w:rsidRPr="007172B3">
              <w:rPr>
                <w:rFonts w:ascii="Times New Roman" w:hAnsi="Times New Roman"/>
                <w:spacing w:val="24"/>
                <w:sz w:val="18"/>
                <w:szCs w:val="24"/>
                <w:lang w:val="it-IT"/>
              </w:rPr>
              <w:t xml:space="preserve"> </w:t>
            </w: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richieste</w:t>
            </w:r>
            <w:r w:rsidRPr="007172B3">
              <w:rPr>
                <w:rFonts w:ascii="Times New Roman" w:hAnsi="Times New Roman"/>
                <w:spacing w:val="13"/>
                <w:sz w:val="18"/>
                <w:szCs w:val="24"/>
                <w:lang w:val="it-IT"/>
              </w:rPr>
              <w:t xml:space="preserve"> </w:t>
            </w: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(informatiche,</w:t>
            </w:r>
            <w:r w:rsidRPr="007172B3">
              <w:rPr>
                <w:rFonts w:ascii="Times New Roman" w:hAnsi="Times New Roman"/>
                <w:spacing w:val="9"/>
                <w:sz w:val="18"/>
                <w:szCs w:val="24"/>
                <w:lang w:val="it-IT"/>
              </w:rPr>
              <w:t xml:space="preserve"> </w:t>
            </w: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matematica,</w:t>
            </w:r>
            <w:r w:rsidRPr="007172B3">
              <w:rPr>
                <w:rFonts w:ascii="Times New Roman" w:hAnsi="Times New Roman"/>
                <w:spacing w:val="18"/>
                <w:sz w:val="18"/>
                <w:szCs w:val="24"/>
                <w:lang w:val="it-IT"/>
              </w:rPr>
              <w:t xml:space="preserve"> </w:t>
            </w: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fisica</w:t>
            </w:r>
            <w:r w:rsidRPr="007172B3">
              <w:rPr>
                <w:rFonts w:ascii="Times New Roman" w:hAnsi="Times New Roman"/>
                <w:spacing w:val="1"/>
                <w:sz w:val="18"/>
                <w:szCs w:val="24"/>
                <w:lang w:val="it-IT"/>
              </w:rPr>
              <w:t xml:space="preserve"> </w:t>
            </w: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ecc.)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Pr="00C916E1" w:rsidRDefault="007172B3" w:rsidP="007172B3">
            <w:pPr>
              <w:jc w:val="center"/>
            </w:pPr>
            <w:r w:rsidRPr="00C916E1"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Pr="00C916E1" w:rsidRDefault="007172B3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</w:tr>
      <w:tr w:rsidR="007172B3" w:rsidTr="00C916E1">
        <w:tc>
          <w:tcPr>
            <w:tcW w:w="4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Pr="00B2753D" w:rsidRDefault="007172B3" w:rsidP="006A23D4">
            <w:pPr>
              <w:snapToGrid w:val="0"/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Pr="00C916E1" w:rsidRDefault="007172B3" w:rsidP="00C916E1">
            <w:r w:rsidRPr="00C916E1">
              <w:t>10/100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72B3" w:rsidRPr="00C916E1" w:rsidRDefault="007172B3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</w:tr>
      <w:tr w:rsidR="007172B3" w:rsidTr="00C916E1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2B3" w:rsidRPr="00B73EB2" w:rsidRDefault="007172B3" w:rsidP="00611030">
            <w:pPr>
              <w:pStyle w:val="Corpotes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Diploma di istruzione secondaria superiore (non cumulabile con il precedente titolo)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Pr="00C916E1" w:rsidRDefault="007172B3" w:rsidP="00C916E1">
            <w:r w:rsidRPr="00C916E1">
              <w:t>5/100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Pr="00C916E1" w:rsidRDefault="007172B3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</w:tr>
      <w:tr w:rsidR="007172B3" w:rsidTr="00C916E1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Pr="00B2753D" w:rsidRDefault="007172B3" w:rsidP="006A23D4">
            <w:pPr>
              <w:rPr>
                <w:b/>
              </w:rPr>
            </w:pPr>
            <w:r w:rsidRPr="007172B3">
              <w:rPr>
                <w:sz w:val="18"/>
                <w:szCs w:val="24"/>
                <w:lang w:eastAsia="x-none"/>
              </w:rPr>
              <w:t>Abilitazione professionale attinente la tipologia di incarico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Pr="00C916E1" w:rsidRDefault="007172B3" w:rsidP="00C916E1">
            <w:r w:rsidRPr="00C916E1">
              <w:t>5/100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Pr="00C916E1" w:rsidRDefault="007172B3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</w:tr>
      <w:tr w:rsidR="007172B3" w:rsidTr="00C916E1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2B3" w:rsidRPr="007172B3" w:rsidRDefault="007172B3" w:rsidP="00611030">
            <w:pPr>
              <w:pStyle w:val="Corpotesto"/>
              <w:jc w:val="both"/>
              <w:rPr>
                <w:rFonts w:ascii="Times New Roman" w:hAnsi="Times New Roman"/>
                <w:sz w:val="18"/>
                <w:szCs w:val="24"/>
                <w:lang w:val="it-IT"/>
              </w:rPr>
            </w:pP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 xml:space="preserve">Pregresse esperienze, in qualità di progettista, in progetti FESR o MIUR </w:t>
            </w:r>
            <w:proofErr w:type="spellStart"/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WiFi</w:t>
            </w:r>
            <w:proofErr w:type="spellEnd"/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 xml:space="preserve"> attinenti al settore richiesto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2B3" w:rsidRPr="00C916E1" w:rsidRDefault="007172B3" w:rsidP="007172B3">
            <w:r w:rsidRPr="00C916E1">
              <w:t>5 per ogni esperienza Max. 20/100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Pr="00C916E1" w:rsidRDefault="007172B3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</w:tr>
      <w:tr w:rsidR="007172B3" w:rsidTr="00C916E1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2B3" w:rsidRPr="007172B3" w:rsidRDefault="007172B3" w:rsidP="00611030">
            <w:pPr>
              <w:pStyle w:val="Corpotesto"/>
              <w:jc w:val="both"/>
              <w:rPr>
                <w:rFonts w:ascii="Times New Roman" w:hAnsi="Times New Roman"/>
                <w:sz w:val="18"/>
                <w:szCs w:val="24"/>
                <w:lang w:val="it-IT"/>
              </w:rPr>
            </w:pPr>
            <w:r w:rsidRPr="007172B3">
              <w:rPr>
                <w:rFonts w:ascii="Times New Roman" w:hAnsi="Times New Roman"/>
                <w:sz w:val="18"/>
                <w:szCs w:val="24"/>
                <w:lang w:val="it-IT"/>
              </w:rPr>
              <w:t>Pregresse esperienze, in qualità di collaudatore, in progetti FESR attinenti al settore richiesto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2B3" w:rsidRPr="00C916E1" w:rsidRDefault="007172B3" w:rsidP="00C916E1">
            <w:r w:rsidRPr="00C916E1">
              <w:t>2 per ogni esperienza Max. 10/100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Pr="00C916E1" w:rsidRDefault="007172B3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</w:tr>
      <w:tr w:rsidR="00C916E1" w:rsidTr="00C916E1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E1" w:rsidRPr="00C916E1" w:rsidRDefault="00C916E1" w:rsidP="00611030">
            <w:pPr>
              <w:pStyle w:val="Corpotesto"/>
              <w:jc w:val="both"/>
              <w:rPr>
                <w:rFonts w:ascii="Times New Roman" w:hAnsi="Times New Roman"/>
                <w:sz w:val="18"/>
                <w:szCs w:val="24"/>
                <w:lang w:val="it-IT"/>
              </w:rPr>
            </w:pPr>
            <w:r w:rsidRPr="00C916E1">
              <w:rPr>
                <w:rFonts w:ascii="Times New Roman" w:hAnsi="Times New Roman"/>
                <w:sz w:val="18"/>
                <w:szCs w:val="24"/>
                <w:lang w:val="it-IT"/>
              </w:rPr>
              <w:t>Assistente Tecnico Area AR02 laboratori di informatica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E1" w:rsidRDefault="00C916E1" w:rsidP="00C916E1">
            <w:r w:rsidRPr="00C916E1">
              <w:t>5 per incarico</w:t>
            </w:r>
          </w:p>
          <w:p w:rsidR="00C916E1" w:rsidRPr="00C916E1" w:rsidRDefault="00C916E1" w:rsidP="00C916E1">
            <w:proofErr w:type="spellStart"/>
            <w:r w:rsidRPr="00C916E1">
              <w:t>Max</w:t>
            </w:r>
            <w:proofErr w:type="spellEnd"/>
            <w:r w:rsidRPr="00C916E1">
              <w:t xml:space="preserve"> 20/100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6E1" w:rsidRPr="00C916E1" w:rsidRDefault="00C916E1" w:rsidP="00C916E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6E1" w:rsidRDefault="00C916E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6E1" w:rsidRDefault="00C916E1" w:rsidP="006A23D4">
            <w:pPr>
              <w:snapToGrid w:val="0"/>
            </w:pPr>
          </w:p>
        </w:tc>
      </w:tr>
      <w:tr w:rsidR="00C916E1" w:rsidTr="00C916E1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E1" w:rsidRPr="00C916E1" w:rsidRDefault="00C916E1" w:rsidP="00611030">
            <w:pPr>
              <w:pStyle w:val="Corpotesto"/>
              <w:jc w:val="both"/>
              <w:rPr>
                <w:rFonts w:ascii="Times New Roman" w:hAnsi="Times New Roman"/>
                <w:sz w:val="18"/>
                <w:szCs w:val="24"/>
                <w:lang w:val="it-IT"/>
              </w:rPr>
            </w:pPr>
            <w:r w:rsidRPr="00C916E1">
              <w:rPr>
                <w:rFonts w:ascii="Times New Roman" w:hAnsi="Times New Roman"/>
                <w:sz w:val="18"/>
                <w:szCs w:val="24"/>
                <w:lang w:val="it-IT"/>
              </w:rPr>
              <w:t>Esperienza lavorativa come tecnico informatico gestione sistema telematico scuole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E1" w:rsidRPr="00C916E1" w:rsidRDefault="00C916E1" w:rsidP="00C916E1">
            <w:r w:rsidRPr="00C916E1">
              <w:t>5 per incarico Max. 15/100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6E1" w:rsidRPr="00C916E1" w:rsidRDefault="00C916E1" w:rsidP="00C916E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6E1" w:rsidRDefault="00C916E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6E1" w:rsidRDefault="00C916E1" w:rsidP="006A23D4">
            <w:pPr>
              <w:snapToGrid w:val="0"/>
            </w:pPr>
          </w:p>
        </w:tc>
      </w:tr>
      <w:tr w:rsidR="00C916E1" w:rsidTr="00C916E1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E1" w:rsidRPr="00C916E1" w:rsidRDefault="00C916E1" w:rsidP="00611030">
            <w:pPr>
              <w:pStyle w:val="TableParagraph"/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</w:pPr>
            <w:r w:rsidRPr="00C916E1"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>Patente ECDL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E1" w:rsidRPr="00C916E1" w:rsidRDefault="00C916E1" w:rsidP="00C916E1">
            <w:r w:rsidRPr="00C916E1">
              <w:t>2/100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6E1" w:rsidRPr="00C916E1" w:rsidRDefault="00C916E1" w:rsidP="00C916E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6E1" w:rsidRDefault="00C916E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6E1" w:rsidRDefault="00C916E1" w:rsidP="006A23D4">
            <w:pPr>
              <w:snapToGrid w:val="0"/>
            </w:pPr>
          </w:p>
        </w:tc>
      </w:tr>
      <w:tr w:rsidR="00C916E1" w:rsidTr="00C916E1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E1" w:rsidRPr="00C916E1" w:rsidRDefault="00C916E1" w:rsidP="00611030">
            <w:pPr>
              <w:pStyle w:val="TableParagraph"/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</w:pPr>
            <w:r w:rsidRPr="00C916E1"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 xml:space="preserve">Corsi formazione Invalsi </w:t>
            </w:r>
            <w:proofErr w:type="spellStart"/>
            <w:r w:rsidRPr="00C916E1"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>Fortic</w:t>
            </w:r>
            <w:proofErr w:type="spellEnd"/>
            <w:r w:rsidRPr="00C916E1"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 xml:space="preserve"> C2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E1" w:rsidRPr="00C916E1" w:rsidRDefault="00C916E1" w:rsidP="00C916E1">
            <w:r w:rsidRPr="00C916E1">
              <w:t>5/100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6E1" w:rsidRPr="00C916E1" w:rsidRDefault="00C916E1" w:rsidP="00C916E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6E1" w:rsidRDefault="00C916E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6E1" w:rsidRDefault="00C916E1" w:rsidP="006A23D4">
            <w:pPr>
              <w:snapToGrid w:val="0"/>
            </w:pPr>
          </w:p>
        </w:tc>
      </w:tr>
      <w:tr w:rsidR="00C916E1" w:rsidTr="00C916E1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E1" w:rsidRPr="00C916E1" w:rsidRDefault="00C916E1" w:rsidP="00611030">
            <w:pPr>
              <w:pStyle w:val="TableParagraph"/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</w:pPr>
            <w:r w:rsidRPr="00C916E1"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 xml:space="preserve">Corsi formazione Invalsi </w:t>
            </w:r>
            <w:proofErr w:type="spellStart"/>
            <w:r w:rsidRPr="00C916E1"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>Fortic</w:t>
            </w:r>
            <w:proofErr w:type="spellEnd"/>
            <w:r w:rsidRPr="00C916E1"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 xml:space="preserve"> C3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E1" w:rsidRPr="00C916E1" w:rsidRDefault="00C916E1" w:rsidP="00C916E1">
            <w:r w:rsidRPr="00C916E1">
              <w:t>5/100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6E1" w:rsidRPr="00C916E1" w:rsidRDefault="00C916E1" w:rsidP="00C916E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6E1" w:rsidRDefault="00C916E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6E1" w:rsidRDefault="00C916E1" w:rsidP="006A23D4">
            <w:pPr>
              <w:snapToGrid w:val="0"/>
            </w:pPr>
          </w:p>
        </w:tc>
      </w:tr>
      <w:tr w:rsidR="00C916E1" w:rsidTr="00C916E1"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E1" w:rsidRPr="00C916E1" w:rsidRDefault="00C916E1" w:rsidP="00611030">
            <w:pPr>
              <w:pStyle w:val="TableParagraph"/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</w:pPr>
            <w:r w:rsidRPr="00C916E1">
              <w:rPr>
                <w:rFonts w:ascii="Times New Roman" w:eastAsia="Times New Roman" w:hAnsi="Times New Roman"/>
                <w:sz w:val="18"/>
                <w:szCs w:val="24"/>
                <w:lang w:val="it-IT" w:eastAsia="x-none"/>
              </w:rPr>
              <w:t>Corsi di formazione sulle reti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E1" w:rsidRPr="00C916E1" w:rsidRDefault="00C916E1" w:rsidP="00C916E1">
            <w:r w:rsidRPr="00C916E1">
              <w:t>3/100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6E1" w:rsidRPr="00C916E1" w:rsidRDefault="00C916E1" w:rsidP="00C916E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6E1" w:rsidRDefault="00C916E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6E1" w:rsidRDefault="00C916E1" w:rsidP="006A23D4">
            <w:pPr>
              <w:snapToGrid w:val="0"/>
            </w:pPr>
          </w:p>
        </w:tc>
      </w:tr>
      <w:tr w:rsidR="007172B3" w:rsidTr="00C916E1">
        <w:trPr>
          <w:trHeight w:val="616"/>
        </w:trPr>
        <w:tc>
          <w:tcPr>
            <w:tcW w:w="5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Pr="00B2753D" w:rsidRDefault="007172B3" w:rsidP="006A23D4">
            <w:r w:rsidRPr="00B2753D">
              <w:rPr>
                <w:b/>
              </w:rPr>
              <w:t>TOTALE</w:t>
            </w:r>
            <w:r>
              <w:rPr>
                <w:b/>
              </w:rPr>
              <w:t xml:space="preserve">                                             </w:t>
            </w:r>
            <w:r w:rsidR="00C916E1">
              <w:rPr>
                <w:b/>
              </w:rPr>
              <w:t xml:space="preserve">                    </w:t>
            </w:r>
            <w:bookmarkStart w:id="0" w:name="_GoBack"/>
            <w:bookmarkEnd w:id="0"/>
            <w:r>
              <w:rPr>
                <w:b/>
              </w:rPr>
              <w:t>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Pr="00B2753D" w:rsidRDefault="007172B3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2B3" w:rsidRDefault="007172B3" w:rsidP="006A23D4">
            <w:pPr>
              <w:snapToGrid w:val="0"/>
            </w:pPr>
          </w:p>
        </w:tc>
      </w:tr>
    </w:tbl>
    <w:p w:rsidR="006A23D4" w:rsidRDefault="006A23D4" w:rsidP="006A23D4"/>
    <w:p w:rsidR="009403A8" w:rsidRDefault="009403A8" w:rsidP="00F16308">
      <w:pPr>
        <w:spacing w:line="360" w:lineRule="auto"/>
        <w:rPr>
          <w:sz w:val="24"/>
          <w:szCs w:val="24"/>
        </w:rPr>
      </w:pPr>
    </w:p>
    <w:p w:rsidR="006A23D4" w:rsidRPr="00661E14" w:rsidRDefault="006A23D4" w:rsidP="006A23D4">
      <w:pPr>
        <w:rPr>
          <w:sz w:val="24"/>
          <w:szCs w:val="24"/>
        </w:rPr>
      </w:pPr>
    </w:p>
    <w:sectPr w:rsidR="006A23D4" w:rsidRPr="00661E14" w:rsidSect="00DD704B">
      <w:footerReference w:type="even" r:id="rId9"/>
      <w:footerReference w:type="default" r:id="rId10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3AE" w:rsidRDefault="00B233AE">
      <w:r>
        <w:separator/>
      </w:r>
    </w:p>
  </w:endnote>
  <w:endnote w:type="continuationSeparator" w:id="0">
    <w:p w:rsidR="00B233AE" w:rsidRDefault="00B23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7A9" w:rsidRDefault="00173FD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7A9" w:rsidRDefault="00173FD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916E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3AE" w:rsidRDefault="00B233AE">
      <w:r>
        <w:separator/>
      </w:r>
    </w:p>
  </w:footnote>
  <w:footnote w:type="continuationSeparator" w:id="0">
    <w:p w:rsidR="00B233AE" w:rsidRDefault="00B23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6"/>
  </w:num>
  <w:num w:numId="9">
    <w:abstractNumId w:val="4"/>
  </w:num>
  <w:num w:numId="10">
    <w:abstractNumId w:val="9"/>
  </w:num>
  <w:num w:numId="11">
    <w:abstractNumId w:val="15"/>
  </w:num>
  <w:num w:numId="12">
    <w:abstractNumId w:val="13"/>
  </w:num>
  <w:num w:numId="13">
    <w:abstractNumId w:val="7"/>
  </w:num>
  <w:num w:numId="14">
    <w:abstractNumId w:val="11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05AE3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11ED"/>
    <w:rsid w:val="000C7368"/>
    <w:rsid w:val="000D17AF"/>
    <w:rsid w:val="000D1AFB"/>
    <w:rsid w:val="000D5BE5"/>
    <w:rsid w:val="000E1E4D"/>
    <w:rsid w:val="000F0CA0"/>
    <w:rsid w:val="000F2156"/>
    <w:rsid w:val="000F4D89"/>
    <w:rsid w:val="000F5E3D"/>
    <w:rsid w:val="000F7F3B"/>
    <w:rsid w:val="00100384"/>
    <w:rsid w:val="001019E5"/>
    <w:rsid w:val="00103C62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4BD8"/>
    <w:rsid w:val="00166AF8"/>
    <w:rsid w:val="00167C80"/>
    <w:rsid w:val="0017218A"/>
    <w:rsid w:val="00173FDB"/>
    <w:rsid w:val="00174486"/>
    <w:rsid w:val="00174541"/>
    <w:rsid w:val="00175FFB"/>
    <w:rsid w:val="00182723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0836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493A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4B62"/>
    <w:rsid w:val="0030701D"/>
    <w:rsid w:val="00312D8F"/>
    <w:rsid w:val="003216D4"/>
    <w:rsid w:val="00336F0F"/>
    <w:rsid w:val="00337065"/>
    <w:rsid w:val="003469AB"/>
    <w:rsid w:val="00347262"/>
    <w:rsid w:val="0035081B"/>
    <w:rsid w:val="00351652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C47"/>
    <w:rsid w:val="003F5439"/>
    <w:rsid w:val="00405A79"/>
    <w:rsid w:val="004076E9"/>
    <w:rsid w:val="00413000"/>
    <w:rsid w:val="00414813"/>
    <w:rsid w:val="00416DC1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024F"/>
    <w:rsid w:val="004914CB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503AC5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6B2E"/>
    <w:rsid w:val="00607877"/>
    <w:rsid w:val="006105EA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467C"/>
    <w:rsid w:val="00661E14"/>
    <w:rsid w:val="0066271B"/>
    <w:rsid w:val="006648CD"/>
    <w:rsid w:val="00672E74"/>
    <w:rsid w:val="006761FD"/>
    <w:rsid w:val="0067699A"/>
    <w:rsid w:val="0068062A"/>
    <w:rsid w:val="00683118"/>
    <w:rsid w:val="00692070"/>
    <w:rsid w:val="006A149B"/>
    <w:rsid w:val="006A23D4"/>
    <w:rsid w:val="006A73FD"/>
    <w:rsid w:val="006B0705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E5537"/>
    <w:rsid w:val="00705188"/>
    <w:rsid w:val="00706853"/>
    <w:rsid w:val="00706DD4"/>
    <w:rsid w:val="00710D1C"/>
    <w:rsid w:val="00711F6D"/>
    <w:rsid w:val="007172B3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29BD"/>
    <w:rsid w:val="007676DE"/>
    <w:rsid w:val="0077140E"/>
    <w:rsid w:val="00772936"/>
    <w:rsid w:val="00775397"/>
    <w:rsid w:val="0077662D"/>
    <w:rsid w:val="00777992"/>
    <w:rsid w:val="0079013C"/>
    <w:rsid w:val="007927F5"/>
    <w:rsid w:val="00795CF1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3DE5"/>
    <w:rsid w:val="007F5DF0"/>
    <w:rsid w:val="00801BA6"/>
    <w:rsid w:val="00805BAE"/>
    <w:rsid w:val="00815D29"/>
    <w:rsid w:val="00826D09"/>
    <w:rsid w:val="008271EE"/>
    <w:rsid w:val="00831FA2"/>
    <w:rsid w:val="00832733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94AC5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F28B1"/>
    <w:rsid w:val="008F3CD8"/>
    <w:rsid w:val="008F7B5F"/>
    <w:rsid w:val="00900042"/>
    <w:rsid w:val="0090455C"/>
    <w:rsid w:val="00906249"/>
    <w:rsid w:val="00906BD1"/>
    <w:rsid w:val="009105E1"/>
    <w:rsid w:val="00923596"/>
    <w:rsid w:val="009246DD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44E1"/>
    <w:rsid w:val="00A552D6"/>
    <w:rsid w:val="00A5614F"/>
    <w:rsid w:val="00A57F54"/>
    <w:rsid w:val="00A6054A"/>
    <w:rsid w:val="00A6464D"/>
    <w:rsid w:val="00A727A8"/>
    <w:rsid w:val="00A727B4"/>
    <w:rsid w:val="00A76733"/>
    <w:rsid w:val="00A90F34"/>
    <w:rsid w:val="00A91C14"/>
    <w:rsid w:val="00A93CAF"/>
    <w:rsid w:val="00AA6809"/>
    <w:rsid w:val="00AA6CCD"/>
    <w:rsid w:val="00AB3F38"/>
    <w:rsid w:val="00AC0473"/>
    <w:rsid w:val="00AC075F"/>
    <w:rsid w:val="00AD07E7"/>
    <w:rsid w:val="00AD28CB"/>
    <w:rsid w:val="00AD540E"/>
    <w:rsid w:val="00AE6A54"/>
    <w:rsid w:val="00AF52DE"/>
    <w:rsid w:val="00AF77A9"/>
    <w:rsid w:val="00B00B0E"/>
    <w:rsid w:val="00B037E8"/>
    <w:rsid w:val="00B122F3"/>
    <w:rsid w:val="00B2311E"/>
    <w:rsid w:val="00B233A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55CD9"/>
    <w:rsid w:val="00B671DC"/>
    <w:rsid w:val="00B74CAE"/>
    <w:rsid w:val="00B833F2"/>
    <w:rsid w:val="00B87A3D"/>
    <w:rsid w:val="00B90CAE"/>
    <w:rsid w:val="00B92B95"/>
    <w:rsid w:val="00BA532D"/>
    <w:rsid w:val="00BA7908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85681"/>
    <w:rsid w:val="00C916E1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CDA"/>
    <w:rsid w:val="00CF00AC"/>
    <w:rsid w:val="00CF0663"/>
    <w:rsid w:val="00CF2DCA"/>
    <w:rsid w:val="00CF5402"/>
    <w:rsid w:val="00D02160"/>
    <w:rsid w:val="00D0520A"/>
    <w:rsid w:val="00D15341"/>
    <w:rsid w:val="00D259D5"/>
    <w:rsid w:val="00D26444"/>
    <w:rsid w:val="00D3615C"/>
    <w:rsid w:val="00D4191E"/>
    <w:rsid w:val="00D4322D"/>
    <w:rsid w:val="00D5077F"/>
    <w:rsid w:val="00D566BB"/>
    <w:rsid w:val="00D572E2"/>
    <w:rsid w:val="00D6154E"/>
    <w:rsid w:val="00D646B2"/>
    <w:rsid w:val="00D73CCA"/>
    <w:rsid w:val="00D740F0"/>
    <w:rsid w:val="00D81C29"/>
    <w:rsid w:val="00D91878"/>
    <w:rsid w:val="00D920A3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28F3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14FE7"/>
    <w:rsid w:val="00E15081"/>
    <w:rsid w:val="00E171B4"/>
    <w:rsid w:val="00E3261F"/>
    <w:rsid w:val="00E34AE2"/>
    <w:rsid w:val="00E34D43"/>
    <w:rsid w:val="00E37236"/>
    <w:rsid w:val="00E412EC"/>
    <w:rsid w:val="00E455B8"/>
    <w:rsid w:val="00E5247C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5CA8"/>
    <w:rsid w:val="00F466DB"/>
    <w:rsid w:val="00F47546"/>
    <w:rsid w:val="00F52FF5"/>
    <w:rsid w:val="00F61409"/>
    <w:rsid w:val="00F645F8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E5AE3"/>
    <w:rsid w:val="00FF2FBA"/>
    <w:rsid w:val="00FF3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rsid w:val="00F45CA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F45CA8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F45CA8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F45CA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45CA8"/>
  </w:style>
  <w:style w:type="character" w:styleId="Collegamentoipertestuale">
    <w:name w:val="Hyperlink"/>
    <w:rsid w:val="00F45CA8"/>
    <w:rPr>
      <w:color w:val="0000FF"/>
      <w:u w:val="single"/>
    </w:rPr>
  </w:style>
  <w:style w:type="paragraph" w:customStyle="1" w:styleId="Corpodeltesto1">
    <w:name w:val="Corpo del testo1"/>
    <w:basedOn w:val="Normale"/>
    <w:rsid w:val="00F45CA8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rsid w:val="00F45CA8"/>
  </w:style>
  <w:style w:type="character" w:styleId="Rimandonotaapidipagina">
    <w:name w:val="footnote reference"/>
    <w:semiHidden/>
    <w:rsid w:val="00F45CA8"/>
    <w:rPr>
      <w:vertAlign w:val="superscript"/>
    </w:rPr>
  </w:style>
  <w:style w:type="paragraph" w:styleId="Intestazione">
    <w:name w:val="header"/>
    <w:basedOn w:val="Normale"/>
    <w:rsid w:val="00F45CA8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Corpotesto">
    <w:name w:val="Body Text"/>
    <w:basedOn w:val="Normale"/>
    <w:link w:val="CorpotestoCarattere"/>
    <w:uiPriority w:val="1"/>
    <w:unhideWhenUsed/>
    <w:qFormat/>
    <w:rsid w:val="007172B3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172B3"/>
    <w:rPr>
      <w:rFonts w:ascii="Calibri" w:hAnsi="Calibri"/>
      <w:sz w:val="22"/>
      <w:szCs w:val="22"/>
      <w:lang w:val="x-none" w:eastAsia="x-none"/>
    </w:rPr>
  </w:style>
  <w:style w:type="paragraph" w:customStyle="1" w:styleId="TableParagraph">
    <w:name w:val="Table Paragraph"/>
    <w:basedOn w:val="Normale"/>
    <w:uiPriority w:val="1"/>
    <w:qFormat/>
    <w:rsid w:val="00C916E1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rsid w:val="00F45CA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F45CA8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F45CA8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F45CA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45CA8"/>
  </w:style>
  <w:style w:type="character" w:styleId="Collegamentoipertestuale">
    <w:name w:val="Hyperlink"/>
    <w:rsid w:val="00F45CA8"/>
    <w:rPr>
      <w:color w:val="0000FF"/>
      <w:u w:val="single"/>
    </w:rPr>
  </w:style>
  <w:style w:type="paragraph" w:customStyle="1" w:styleId="Corpodeltesto1">
    <w:name w:val="Corpo del testo1"/>
    <w:basedOn w:val="Normale"/>
    <w:rsid w:val="00F45CA8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rsid w:val="00F45CA8"/>
  </w:style>
  <w:style w:type="character" w:styleId="Rimandonotaapidipagina">
    <w:name w:val="footnote reference"/>
    <w:semiHidden/>
    <w:rsid w:val="00F45CA8"/>
    <w:rPr>
      <w:vertAlign w:val="superscript"/>
    </w:rPr>
  </w:style>
  <w:style w:type="paragraph" w:styleId="Intestazione">
    <w:name w:val="header"/>
    <w:basedOn w:val="Normale"/>
    <w:rsid w:val="00F45CA8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Corpotesto">
    <w:name w:val="Body Text"/>
    <w:basedOn w:val="Normale"/>
    <w:link w:val="CorpotestoCarattere"/>
    <w:uiPriority w:val="1"/>
    <w:unhideWhenUsed/>
    <w:qFormat/>
    <w:rsid w:val="007172B3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172B3"/>
    <w:rPr>
      <w:rFonts w:ascii="Calibri" w:hAnsi="Calibri"/>
      <w:sz w:val="22"/>
      <w:szCs w:val="22"/>
      <w:lang w:val="x-none" w:eastAsia="x-none"/>
    </w:rPr>
  </w:style>
  <w:style w:type="paragraph" w:customStyle="1" w:styleId="TableParagraph">
    <w:name w:val="Table Paragraph"/>
    <w:basedOn w:val="Normale"/>
    <w:uiPriority w:val="1"/>
    <w:qFormat/>
    <w:rsid w:val="00C916E1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91320-BF80-4797-90D8-DF0E8145D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1211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Lella</cp:lastModifiedBy>
  <cp:revision>3</cp:revision>
  <cp:lastPrinted>2017-09-07T09:40:00Z</cp:lastPrinted>
  <dcterms:created xsi:type="dcterms:W3CDTF">2021-11-17T07:36:00Z</dcterms:created>
  <dcterms:modified xsi:type="dcterms:W3CDTF">2021-12-21T10:46:00Z</dcterms:modified>
</cp:coreProperties>
</file>